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A6B" w:rsidRDefault="003B3F8D" w:rsidP="003B3F8D">
      <w:pPr>
        <w:jc w:val="right"/>
        <w:rPr>
          <w:rFonts w:ascii="Times New Roman" w:hAnsi="Times New Roman" w:cs="Times New Roman"/>
          <w:sz w:val="24"/>
          <w:szCs w:val="24"/>
        </w:rPr>
      </w:pPr>
      <w:r w:rsidRPr="003B3F8D">
        <w:rPr>
          <w:rFonts w:ascii="Times New Roman" w:hAnsi="Times New Roman" w:cs="Times New Roman"/>
          <w:sz w:val="24"/>
          <w:szCs w:val="24"/>
        </w:rPr>
        <w:t>2. melléklet</w:t>
      </w:r>
    </w:p>
    <w:p w:rsidR="003B3F8D" w:rsidRPr="003B3F8D" w:rsidRDefault="003B3F8D" w:rsidP="003B3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C8F" w:rsidRDefault="003B3F8D" w:rsidP="00D12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letelepedést és munkavállalást ösztönző támogatásokról</w:t>
      </w:r>
      <w:r w:rsidR="00D12C8F">
        <w:rPr>
          <w:rFonts w:ascii="Times New Roman" w:hAnsi="Times New Roman" w:cs="Times New Roman"/>
          <w:sz w:val="24"/>
          <w:szCs w:val="24"/>
        </w:rPr>
        <w:t xml:space="preserve"> szóló</w:t>
      </w:r>
    </w:p>
    <w:p w:rsidR="00D12C8F" w:rsidRPr="00D12C8F" w:rsidRDefault="00106D04" w:rsidP="00D12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D12C8F" w:rsidRPr="00D12C8F">
        <w:rPr>
          <w:rFonts w:ascii="Times New Roman" w:hAnsi="Times New Roman"/>
          <w:bCs/>
          <w:sz w:val="24"/>
          <w:szCs w:val="24"/>
        </w:rPr>
        <w:t xml:space="preserve">/2018. </w:t>
      </w:r>
      <w:r>
        <w:rPr>
          <w:rFonts w:ascii="Times New Roman" w:hAnsi="Times New Roman"/>
          <w:bCs/>
          <w:sz w:val="24"/>
          <w:szCs w:val="24"/>
        </w:rPr>
        <w:t>(X.17.</w:t>
      </w:r>
      <w:bookmarkStart w:id="0" w:name="_GoBack"/>
      <w:bookmarkEnd w:id="0"/>
      <w:r w:rsidR="00D12C8F" w:rsidRPr="00D12C8F">
        <w:rPr>
          <w:rFonts w:ascii="Times New Roman" w:hAnsi="Times New Roman"/>
          <w:bCs/>
          <w:sz w:val="24"/>
          <w:szCs w:val="24"/>
        </w:rPr>
        <w:t xml:space="preserve">) önkormányzati rendelet </w:t>
      </w:r>
      <w:r w:rsidR="00D12C8F" w:rsidRPr="00D12C8F">
        <w:rPr>
          <w:rFonts w:ascii="Times New Roman" w:hAnsi="Times New Roman" w:cs="Times New Roman"/>
          <w:sz w:val="24"/>
          <w:szCs w:val="24"/>
        </w:rPr>
        <w:t>8.§-</w:t>
      </w:r>
      <w:proofErr w:type="spellStart"/>
      <w:r w:rsidR="00D12C8F" w:rsidRPr="00D12C8F">
        <w:rPr>
          <w:rFonts w:ascii="Times New Roman" w:hAnsi="Times New Roman" w:cs="Times New Roman"/>
          <w:sz w:val="24"/>
          <w:szCs w:val="24"/>
        </w:rPr>
        <w:t>ához</w:t>
      </w:r>
      <w:proofErr w:type="spellEnd"/>
    </w:p>
    <w:p w:rsidR="00D12C8F" w:rsidRPr="00D12C8F" w:rsidRDefault="00D12C8F" w:rsidP="00D12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312" w:type="dxa"/>
        <w:tblInd w:w="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581"/>
        <w:gridCol w:w="1275"/>
        <w:gridCol w:w="2127"/>
        <w:gridCol w:w="850"/>
        <w:gridCol w:w="1463"/>
        <w:gridCol w:w="217"/>
      </w:tblGrid>
      <w:tr w:rsidR="003B3F8D" w:rsidRPr="003B3F8D" w:rsidTr="003B3F8D">
        <w:trPr>
          <w:trHeight w:val="26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Hrsz.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Település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Hsz.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emelet, ajtó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1782/188/ 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Hétvezér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fsz.2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1229/ 5/A/ 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Városmajor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32/b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4320/ 2/A/ 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Nádor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18/b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18/ /A/ 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Mártírok útja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3//3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18/ /A/ 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Mártírok útja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9/b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1//2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Báthory István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fszt.4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Bajcsy-</w:t>
            </w: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fsz.1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Bajcsy-</w:t>
            </w: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fsz.2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AB6892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1782/201/B/40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Laktanya köz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5/b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tt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1782/188/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Hétvezér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1.em 10. ajtó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737/A/1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Igmándi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út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I.lph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fsz1.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737/A/3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Igmándi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út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I.lph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1//1.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Hősök tere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1//1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1782/183/B/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Honfoglalás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16/A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/3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676/ /A/ 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Tóth L.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5/A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3/7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675/A/10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Mártírok útja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4/a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3//3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1457/ /A/ 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Kelemen L.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fsz6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1782/188/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Hétvezér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fsz.6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Hősök tere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1/2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1782/8/A/7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Komárom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Klapka </w:t>
            </w: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</w:t>
            </w:r>
            <w:proofErr w:type="spellEnd"/>
            <w:r w:rsidRPr="003B3F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/7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B3F8D" w:rsidRPr="003B3F8D" w:rsidTr="003B3F8D">
        <w:trPr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8D" w:rsidRPr="003B3F8D" w:rsidRDefault="003B3F8D" w:rsidP="00E625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:rsidR="003B3F8D" w:rsidRDefault="003B3F8D" w:rsidP="003B3F8D"/>
    <w:p w:rsidR="003B3F8D" w:rsidRPr="003B3F8D" w:rsidRDefault="003B3F8D" w:rsidP="003B3F8D"/>
    <w:sectPr w:rsidR="003B3F8D" w:rsidRPr="003B3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8D"/>
    <w:rsid w:val="00106D04"/>
    <w:rsid w:val="001A2D31"/>
    <w:rsid w:val="003B3F8D"/>
    <w:rsid w:val="00AB6892"/>
    <w:rsid w:val="00D12C8F"/>
    <w:rsid w:val="00DE4A6B"/>
    <w:rsid w:val="00FC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38DA"/>
  <w15:docId w15:val="{02C33D72-58CD-44DD-81D0-BA843712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5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jegyzoititkarsag</dc:creator>
  <cp:lastModifiedBy>Boráros Barbara</cp:lastModifiedBy>
  <cp:revision>2</cp:revision>
  <cp:lastPrinted>2018-09-11T13:58:00Z</cp:lastPrinted>
  <dcterms:created xsi:type="dcterms:W3CDTF">2018-10-17T09:47:00Z</dcterms:created>
  <dcterms:modified xsi:type="dcterms:W3CDTF">2018-10-17T09:47:00Z</dcterms:modified>
</cp:coreProperties>
</file>